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0AD7C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26282F"/>
          <w:sz w:val="24"/>
          <w:szCs w:val="24"/>
        </w:rPr>
        <w:t>ДОГОВОР N ________</w:t>
      </w:r>
      <w:bookmarkStart w:id="0" w:name="page1"/>
      <w:bookmarkEnd w:id="0"/>
    </w:p>
    <w:p w14:paraId="182C4E0C">
      <w:pPr>
        <w:spacing w:line="19" w:lineRule="exact"/>
        <w:rPr>
          <w:rFonts w:ascii="Times New Roman" w:hAnsi="Times New Roman" w:eastAsia="Times New Roman" w:cs="Times New Roman"/>
          <w:b/>
          <w:sz w:val="24"/>
          <w:szCs w:val="24"/>
        </w:rPr>
      </w:pPr>
    </w:p>
    <w:p w14:paraId="7E9D44AD">
      <w:pPr>
        <w:spacing w:line="0" w:lineRule="atLeast"/>
        <w:ind w:right="-1"/>
        <w:jc w:val="center"/>
        <w:rPr>
          <w:rFonts w:ascii="Times New Roman" w:hAnsi="Times New Roman" w:eastAsia="Arial" w:cs="Times New Roman"/>
          <w:b/>
          <w:sz w:val="24"/>
          <w:szCs w:val="24"/>
        </w:rPr>
      </w:pPr>
      <w:r>
        <w:rPr>
          <w:rFonts w:ascii="Times New Roman" w:hAnsi="Times New Roman" w:eastAsia="Arial" w:cs="Times New Roman"/>
          <w:b/>
          <w:sz w:val="24"/>
          <w:szCs w:val="24"/>
        </w:rPr>
        <w:t>на оказание  платных  образовательных  услуг</w:t>
      </w:r>
    </w:p>
    <w:p w14:paraId="3ED7D8A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eastAsia="Times New Roman" w:cs="Times New Roman"/>
          <w:sz w:val="24"/>
          <w:szCs w:val="24"/>
        </w:rPr>
      </w:pPr>
    </w:p>
    <w:p w14:paraId="4E6616D8">
      <w:pPr>
        <w:spacing w:line="278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3964B9F1">
      <w:pPr>
        <w:spacing w:line="0" w:lineRule="atLeast"/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Arial" w:cs="Times New Roman"/>
          <w:b/>
          <w:sz w:val="24"/>
          <w:szCs w:val="24"/>
        </w:rPr>
        <w:t>г. Уфа</w:t>
      </w:r>
      <w:r>
        <w:rPr>
          <w:rFonts w:ascii="Times New Roman" w:hAnsi="Times New Roman" w:eastAsia="Arial" w:cs="Times New Roman"/>
          <w:b/>
          <w:sz w:val="24"/>
          <w:szCs w:val="24"/>
        </w:rPr>
        <w:tab/>
      </w:r>
      <w:r>
        <w:rPr>
          <w:rFonts w:ascii="Times New Roman" w:hAnsi="Times New Roman" w:eastAsia="Arial" w:cs="Times New Roman"/>
          <w:b/>
          <w:sz w:val="24"/>
          <w:szCs w:val="24"/>
        </w:rPr>
        <w:tab/>
      </w:r>
      <w:r>
        <w:rPr>
          <w:rFonts w:ascii="Times New Roman" w:hAnsi="Times New Roman" w:eastAsia="Arial" w:cs="Times New Roman"/>
          <w:b/>
          <w:sz w:val="24"/>
          <w:szCs w:val="24"/>
        </w:rPr>
        <w:tab/>
      </w:r>
      <w:r>
        <w:rPr>
          <w:rFonts w:ascii="Times New Roman" w:hAnsi="Times New Roman" w:eastAsia="Arial" w:cs="Times New Roman"/>
          <w:b/>
          <w:sz w:val="24"/>
          <w:szCs w:val="24"/>
        </w:rPr>
        <w:tab/>
      </w:r>
      <w:r>
        <w:rPr>
          <w:rFonts w:ascii="Times New Roman" w:hAnsi="Times New Roman" w:eastAsia="Arial" w:cs="Times New Roman"/>
          <w:b/>
          <w:sz w:val="24"/>
          <w:szCs w:val="24"/>
        </w:rPr>
        <w:tab/>
      </w:r>
      <w:r>
        <w:rPr>
          <w:rFonts w:ascii="Times New Roman" w:hAnsi="Times New Roman" w:eastAsia="Arial" w:cs="Times New Roman"/>
          <w:b/>
          <w:sz w:val="24"/>
          <w:szCs w:val="24"/>
        </w:rPr>
        <w:tab/>
      </w:r>
      <w:r>
        <w:rPr>
          <w:rFonts w:ascii="Times New Roman" w:hAnsi="Times New Roman" w:eastAsia="Arial" w:cs="Times New Roman"/>
          <w:b/>
          <w:sz w:val="24"/>
          <w:szCs w:val="24"/>
        </w:rPr>
        <w:tab/>
      </w:r>
      <w:r>
        <w:rPr>
          <w:rFonts w:ascii="Times New Roman" w:hAnsi="Times New Roman" w:eastAsia="Arial" w:cs="Times New Roman"/>
          <w:b/>
          <w:sz w:val="24"/>
          <w:szCs w:val="24"/>
        </w:rPr>
        <w:tab/>
      </w:r>
      <w:r>
        <w:rPr>
          <w:rFonts w:ascii="Times New Roman" w:hAnsi="Times New Roman" w:eastAsia="Arial" w:cs="Times New Roman"/>
          <w:b/>
          <w:sz w:val="24"/>
          <w:szCs w:val="24"/>
        </w:rPr>
        <w:tab/>
      </w:r>
      <w:r>
        <w:rPr>
          <w:rFonts w:ascii="Times New Roman" w:hAnsi="Times New Roman" w:eastAsia="Arial" w:cs="Times New Roman"/>
          <w:b/>
          <w:sz w:val="24"/>
          <w:szCs w:val="24"/>
        </w:rPr>
        <w:t xml:space="preserve">« </w:t>
      </w:r>
      <w:r>
        <w:rPr>
          <w:rFonts w:hint="default" w:ascii="Times New Roman" w:hAnsi="Times New Roman" w:eastAsia="Arial" w:cs="Times New Roman"/>
          <w:b/>
          <w:sz w:val="24"/>
          <w:szCs w:val="24"/>
          <w:lang w:val="ru-RU"/>
        </w:rPr>
        <w:t xml:space="preserve">   </w:t>
      </w:r>
      <w:r>
        <w:rPr>
          <w:rFonts w:ascii="Times New Roman" w:hAnsi="Times New Roman" w:eastAsia="Arial" w:cs="Times New Roman"/>
          <w:b/>
          <w:sz w:val="24"/>
          <w:szCs w:val="24"/>
        </w:rPr>
        <w:t xml:space="preserve"> » </w:t>
      </w:r>
      <w:r>
        <w:rPr>
          <w:rFonts w:hint="default" w:ascii="Times New Roman" w:hAnsi="Times New Roman" w:eastAsia="Arial" w:cs="Times New Roman"/>
          <w:b/>
          <w:sz w:val="24"/>
          <w:szCs w:val="24"/>
          <w:lang w:val="ru-RU"/>
        </w:rPr>
        <w:t>_____________</w:t>
      </w:r>
      <w:r>
        <w:rPr>
          <w:rFonts w:ascii="Times New Roman" w:hAnsi="Times New Roman" w:eastAsia="Arial" w:cs="Times New Roman"/>
          <w:b/>
          <w:sz w:val="24"/>
          <w:szCs w:val="24"/>
        </w:rPr>
        <w:t xml:space="preserve"> 202</w:t>
      </w:r>
      <w:r>
        <w:rPr>
          <w:rFonts w:hint="default" w:ascii="Times New Roman" w:hAnsi="Times New Roman" w:eastAsia="Arial" w:cs="Times New Roman"/>
          <w:b/>
          <w:sz w:val="24"/>
          <w:szCs w:val="24"/>
          <w:lang w:val="ru-RU"/>
        </w:rPr>
        <w:t>6</w:t>
      </w:r>
      <w:r>
        <w:rPr>
          <w:rFonts w:ascii="Times New Roman" w:hAnsi="Times New Roman" w:eastAsia="Arial" w:cs="Times New Roman"/>
          <w:b/>
          <w:sz w:val="24"/>
          <w:szCs w:val="24"/>
        </w:rPr>
        <w:t xml:space="preserve"> г.</w:t>
      </w:r>
    </w:p>
    <w:p w14:paraId="570F68D7">
      <w:pPr>
        <w:spacing w:line="0" w:lineRule="atLeast"/>
        <w:ind w:left="162"/>
        <w:rPr>
          <w:rFonts w:ascii="Times New Roman" w:hAnsi="Times New Roman" w:eastAsia="Arial" w:cs="Times New Roman"/>
          <w:sz w:val="24"/>
          <w:szCs w:val="24"/>
        </w:rPr>
      </w:pPr>
    </w:p>
    <w:p w14:paraId="1E017266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Государственное бюджетное профессиональное образовательное учреждение Республики Башкортостан Уфимское училище искусств (колледж),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осуществляющее образовательную деятельность на основании лицензии </w:t>
      </w:r>
      <w:r>
        <w:rPr>
          <w:rFonts w:hint="default" w:ascii="Times New Roman" w:hAnsi="Times New Roman" w:cs="Times New Roman"/>
          <w:sz w:val="24"/>
          <w:szCs w:val="24"/>
        </w:rPr>
        <w:t>от 27 января 2016 г. № 3647, выданной Управлением по контролю и надзору в сфере образования Республики Башкортостан, именуемое в дальнейшем, «Исполнитель», в лице директора Абдракова Шамиля Фаилевича</w:t>
      </w:r>
      <w:r>
        <w:rPr>
          <w:rFonts w:ascii="Times New Roman" w:hAnsi="Times New Roman" w:eastAsia="Times New Roman" w:cs="Times New Roman"/>
          <w:sz w:val="24"/>
          <w:szCs w:val="24"/>
        </w:rPr>
        <w:t>,  с одной стороны,  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___________________________________________________________________________________________________________________________________________________________________________________   </w:t>
      </w:r>
    </w:p>
    <w:p w14:paraId="53FFD20B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                                </w:t>
      </w:r>
      <w:r>
        <w:rPr>
          <w:rFonts w:ascii="Times New Roman" w:hAnsi="Times New Roman" w:eastAsia="Times New Roman" w:cs="Times New Roman"/>
        </w:rPr>
        <w:t>(название юр. лица  или    фамилия, имя, отчество)</w:t>
      </w:r>
    </w:p>
    <w:p w14:paraId="332B1116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именуемый(ая) в дальнейшем "Заказчик", действующего на основании ____________________________________________________________________________________,                             </w:t>
      </w:r>
    </w:p>
    <w:p w14:paraId="27F2D05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                      </w:t>
      </w:r>
      <w:r>
        <w:rPr>
          <w:rFonts w:ascii="Times New Roman" w:hAnsi="Times New Roman" w:eastAsia="Times New Roman" w:cs="Times New Roman"/>
        </w:rPr>
        <w:t>(реквизиты документа, удостоверяющего полномочия представителя Заказчика)</w:t>
      </w:r>
    </w:p>
    <w:p w14:paraId="7F84AE8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>с другой стороны ,  совместно  именуемые  Стороны,  заключили настоящий Договор (далее - Договор) о нижеследующем:</w:t>
      </w:r>
    </w:p>
    <w:p w14:paraId="0605A59B">
      <w:pPr>
        <w:spacing w:line="209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4EB03592">
      <w:pPr>
        <w:numPr>
          <w:ilvl w:val="0"/>
          <w:numId w:val="1"/>
        </w:numPr>
        <w:tabs>
          <w:tab w:val="left" w:pos="2782"/>
        </w:tabs>
        <w:spacing w:line="0" w:lineRule="atLeast"/>
        <w:ind w:left="2782" w:hanging="203"/>
        <w:rPr>
          <w:rFonts w:ascii="Times New Roman" w:hAnsi="Times New Roman" w:eastAsia="Arial" w:cs="Times New Roman"/>
          <w:b/>
          <w:sz w:val="24"/>
          <w:szCs w:val="24"/>
        </w:rPr>
      </w:pPr>
      <w:r>
        <w:rPr>
          <w:rFonts w:ascii="Times New Roman" w:hAnsi="Times New Roman" w:eastAsia="Arial" w:cs="Times New Roman"/>
          <w:b/>
          <w:sz w:val="24"/>
          <w:szCs w:val="24"/>
        </w:rPr>
        <w:t>Предмет договора и обязательства сторон</w:t>
      </w:r>
    </w:p>
    <w:p w14:paraId="3DB171E9">
      <w:pPr>
        <w:spacing w:line="51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513F33D4">
      <w:pPr>
        <w:spacing w:line="259" w:lineRule="auto"/>
        <w:ind w:left="2"/>
        <w:jc w:val="both"/>
        <w:rPr>
          <w:rFonts w:ascii="Times New Roman" w:hAnsi="Times New Roman" w:eastAsia="Arial" w:cs="Times New Roman"/>
          <w:sz w:val="24"/>
          <w:szCs w:val="24"/>
        </w:rPr>
      </w:pPr>
      <w:r>
        <w:rPr>
          <w:rFonts w:ascii="Times New Roman" w:hAnsi="Times New Roman" w:eastAsia="Arial" w:cs="Times New Roman"/>
          <w:sz w:val="24"/>
          <w:szCs w:val="24"/>
        </w:rPr>
        <w:t xml:space="preserve">1.1. Заключая настоящий договор, Исполнитель принимает на себя обязательства оказания образовательных услуг по образовательной программе повышения квалификации </w:t>
      </w:r>
      <w:r>
        <w:rPr>
          <w:rFonts w:ascii="Times New Roman" w:hAnsi="Times New Roman" w:eastAsia="Arial" w:cs="Times New Roman"/>
          <w:sz w:val="24"/>
          <w:szCs w:val="24"/>
          <w:highlight w:val="none"/>
        </w:rPr>
        <w:t xml:space="preserve">«Совершенствование профессиональных компетенций </w:t>
      </w:r>
      <w:r>
        <w:rPr>
          <w:rFonts w:ascii="Times New Roman" w:hAnsi="Times New Roman" w:eastAsia="Arial" w:cs="Times New Roman"/>
          <w:sz w:val="24"/>
          <w:szCs w:val="24"/>
          <w:highlight w:val="none"/>
          <w:lang w:val="ru-RU"/>
        </w:rPr>
        <w:t>пианиста</w:t>
      </w:r>
      <w:r>
        <w:rPr>
          <w:rFonts w:hint="default" w:ascii="Times New Roman" w:hAnsi="Times New Roman" w:eastAsia="Arial" w:cs="Times New Roman"/>
          <w:sz w:val="24"/>
          <w:szCs w:val="24"/>
          <w:highlight w:val="none"/>
          <w:lang w:val="ru-RU"/>
        </w:rPr>
        <w:t xml:space="preserve"> в педагогической и концертмейстерской деятельности»</w:t>
      </w:r>
      <w:r>
        <w:rPr>
          <w:rFonts w:ascii="Times New Roman" w:hAnsi="Times New Roman" w:eastAsia="Arial" w:cs="Times New Roman"/>
          <w:sz w:val="24"/>
          <w:szCs w:val="24"/>
          <w:highlight w:val="none"/>
        </w:rPr>
        <w:t xml:space="preserve"> 16 часов</w:t>
      </w:r>
      <w:r>
        <w:rPr>
          <w:rFonts w:ascii="Times New Roman" w:hAnsi="Times New Roman" w:eastAsia="Arial" w:cs="Times New Roman"/>
          <w:sz w:val="24"/>
          <w:szCs w:val="24"/>
        </w:rPr>
        <w:t>, а Заказчик обязан оплатить стоимость оказываемых услуг.</w:t>
      </w:r>
    </w:p>
    <w:p w14:paraId="3C767A69">
      <w:pPr>
        <w:spacing w:line="140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49B42A40">
      <w:pPr>
        <w:spacing w:line="0" w:lineRule="atLeast"/>
        <w:ind w:left="2"/>
        <w:rPr>
          <w:rFonts w:ascii="Times New Roman" w:hAnsi="Times New Roman" w:eastAsia="Arial" w:cs="Times New Roman"/>
          <w:sz w:val="24"/>
          <w:szCs w:val="24"/>
        </w:rPr>
      </w:pPr>
      <w:r>
        <w:rPr>
          <w:rFonts w:ascii="Times New Roman" w:hAnsi="Times New Roman" w:eastAsia="Arial" w:cs="Times New Roman"/>
          <w:sz w:val="24"/>
          <w:szCs w:val="24"/>
        </w:rPr>
        <w:t>1.2. Услуги непосредственно представляются следующим работникам (представителям) Заказчика:</w:t>
      </w:r>
    </w:p>
    <w:p w14:paraId="1A486CE1">
      <w:pPr>
        <w:spacing w:line="20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67FEE06B">
      <w:pPr>
        <w:pBdr>
          <w:bottom w:val="single" w:color="auto" w:sz="4" w:space="1"/>
        </w:pBdr>
        <w:spacing w:line="215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115E36CF">
      <w:pPr>
        <w:spacing w:line="0" w:lineRule="atLeast"/>
        <w:ind w:right="-1"/>
        <w:jc w:val="center"/>
        <w:rPr>
          <w:rFonts w:ascii="Times New Roman" w:hAnsi="Times New Roman" w:eastAsia="Arial" w:cs="Times New Roman"/>
          <w:sz w:val="24"/>
          <w:szCs w:val="24"/>
        </w:rPr>
      </w:pPr>
      <w:r>
        <w:rPr>
          <w:rFonts w:ascii="Times New Roman" w:hAnsi="Times New Roman" w:eastAsia="Arial" w:cs="Times New Roman"/>
          <w:sz w:val="24"/>
          <w:szCs w:val="24"/>
        </w:rPr>
        <w:t>(фамилия, имя, отчество)</w:t>
      </w:r>
    </w:p>
    <w:p w14:paraId="731DB779">
      <w:pPr>
        <w:spacing w:line="20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6B22F95F">
      <w:pPr>
        <w:spacing w:line="77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65A2A2DA">
      <w:pPr>
        <w:spacing w:line="0" w:lineRule="atLeast"/>
        <w:ind w:right="18"/>
        <w:jc w:val="center"/>
        <w:rPr>
          <w:rFonts w:ascii="Times New Roman" w:hAnsi="Times New Roman" w:eastAsia="Arial" w:cs="Times New Roman"/>
          <w:sz w:val="24"/>
          <w:szCs w:val="24"/>
        </w:rPr>
      </w:pPr>
      <w:r>
        <w:rPr>
          <w:rFonts w:ascii="Times New Roman" w:hAnsi="Times New Roman" w:eastAsia="Arial" w:cs="Times New Roman"/>
          <w:sz w:val="24"/>
          <w:szCs w:val="24"/>
        </w:rPr>
        <w:t>которые обучаются по образовательной программе повышения квалификации</w:t>
      </w:r>
    </w:p>
    <w:p w14:paraId="2A11B4A2">
      <w:pPr>
        <w:spacing w:line="29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56EA7360">
      <w:pPr>
        <w:spacing w:line="0" w:lineRule="atLeast"/>
        <w:ind w:right="38"/>
        <w:jc w:val="center"/>
        <w:rPr>
          <w:rFonts w:hint="default" w:ascii="Times New Roman" w:hAnsi="Times New Roman" w:eastAsia="Arial" w:cs="Times New Roman"/>
          <w:sz w:val="24"/>
          <w:szCs w:val="24"/>
          <w:highlight w:val="none"/>
          <w:lang w:val="ru-RU"/>
        </w:rPr>
      </w:pPr>
      <w:r>
        <w:rPr>
          <w:rFonts w:ascii="Times New Roman" w:hAnsi="Times New Roman" w:eastAsia="Arial" w:cs="Times New Roman"/>
          <w:sz w:val="24"/>
          <w:szCs w:val="24"/>
          <w:highlight w:val="none"/>
        </w:rPr>
        <w:t xml:space="preserve">«Совершенствование профессиональных компетенций </w:t>
      </w:r>
      <w:r>
        <w:rPr>
          <w:rFonts w:ascii="Times New Roman" w:hAnsi="Times New Roman" w:eastAsia="Arial" w:cs="Times New Roman"/>
          <w:sz w:val="24"/>
          <w:szCs w:val="24"/>
          <w:highlight w:val="none"/>
          <w:lang w:val="ru-RU"/>
        </w:rPr>
        <w:t>пианиста</w:t>
      </w:r>
      <w:r>
        <w:rPr>
          <w:rFonts w:hint="default" w:ascii="Times New Roman" w:hAnsi="Times New Roman" w:eastAsia="Arial" w:cs="Times New Roman"/>
          <w:sz w:val="24"/>
          <w:szCs w:val="24"/>
          <w:highlight w:val="none"/>
          <w:lang w:val="ru-RU"/>
        </w:rPr>
        <w:t xml:space="preserve"> в педагогической и концертмейстерской деятельности»</w:t>
      </w:r>
    </w:p>
    <w:p w14:paraId="4095FE98">
      <w:pPr>
        <w:spacing w:line="0" w:lineRule="atLeast"/>
        <w:ind w:right="38"/>
        <w:jc w:val="center"/>
        <w:rPr>
          <w:rFonts w:ascii="Times New Roman" w:hAnsi="Times New Roman" w:eastAsia="Arial" w:cs="Times New Roman"/>
          <w:b/>
          <w:i/>
          <w:sz w:val="24"/>
          <w:szCs w:val="24"/>
          <w:highlight w:val="lightGray"/>
        </w:rPr>
      </w:pPr>
      <w:r>
        <w:rPr>
          <w:rFonts w:ascii="Times New Roman" w:hAnsi="Times New Roman" w:eastAsia="Arial" w:cs="Times New Roman"/>
          <w:b/>
          <w:i/>
          <w:sz w:val="24"/>
          <w:szCs w:val="24"/>
          <w:highlight w:val="none"/>
        </w:rPr>
        <w:t xml:space="preserve"> 16 часов</w:t>
      </w:r>
    </w:p>
    <w:p w14:paraId="32A058BE">
      <w:pPr>
        <w:spacing w:line="218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72AD759D">
      <w:pPr>
        <w:spacing w:line="0" w:lineRule="atLeast"/>
        <w:ind w:right="-1"/>
        <w:jc w:val="center"/>
        <w:rPr>
          <w:rFonts w:ascii="Times New Roman" w:hAnsi="Times New Roman" w:eastAsia="Arial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eastAsia="Arial" w:cs="Times New Roman"/>
          <w:b/>
          <w:i/>
          <w:sz w:val="24"/>
          <w:szCs w:val="24"/>
          <w:u w:val="single"/>
        </w:rPr>
        <w:t xml:space="preserve">с </w:t>
      </w:r>
      <w:r>
        <w:rPr>
          <w:rFonts w:hint="default" w:ascii="Times New Roman" w:hAnsi="Times New Roman" w:eastAsia="Arial" w:cs="Times New Roman"/>
          <w:b/>
          <w:i/>
          <w:sz w:val="24"/>
          <w:szCs w:val="24"/>
          <w:u w:val="single"/>
          <w:lang w:val="ru-RU"/>
        </w:rPr>
        <w:t>26</w:t>
      </w:r>
      <w:r>
        <w:rPr>
          <w:rFonts w:ascii="Times New Roman" w:hAnsi="Times New Roman" w:eastAsia="Arial" w:cs="Times New Roman"/>
          <w:b/>
          <w:i/>
          <w:sz w:val="24"/>
          <w:szCs w:val="24"/>
          <w:u w:val="single"/>
        </w:rPr>
        <w:t xml:space="preserve"> по </w:t>
      </w:r>
      <w:r>
        <w:rPr>
          <w:rFonts w:hint="default" w:ascii="Times New Roman" w:hAnsi="Times New Roman" w:eastAsia="Arial" w:cs="Times New Roman"/>
          <w:b/>
          <w:i/>
          <w:sz w:val="24"/>
          <w:szCs w:val="24"/>
          <w:u w:val="single"/>
          <w:lang w:val="ru-RU"/>
        </w:rPr>
        <w:t>27</w:t>
      </w:r>
      <w:bookmarkStart w:id="1" w:name="_GoBack"/>
      <w:bookmarkEnd w:id="1"/>
      <w:r>
        <w:rPr>
          <w:rFonts w:ascii="Times New Roman" w:hAnsi="Times New Roman" w:eastAsia="Arial" w:cs="Times New Roman"/>
          <w:b/>
          <w:i/>
          <w:sz w:val="24"/>
          <w:szCs w:val="24"/>
          <w:u w:val="single"/>
        </w:rPr>
        <w:t xml:space="preserve"> февраля 202</w:t>
      </w:r>
      <w:r>
        <w:rPr>
          <w:rFonts w:hint="default" w:ascii="Times New Roman" w:hAnsi="Times New Roman" w:eastAsia="Arial" w:cs="Times New Roman"/>
          <w:b/>
          <w:i/>
          <w:sz w:val="24"/>
          <w:szCs w:val="24"/>
          <w:u w:val="single"/>
          <w:lang w:val="ru-RU"/>
        </w:rPr>
        <w:t>6</w:t>
      </w:r>
      <w:r>
        <w:rPr>
          <w:rFonts w:ascii="Times New Roman" w:hAnsi="Times New Roman" w:eastAsia="Arial" w:cs="Times New Roman"/>
          <w:b/>
          <w:i/>
          <w:sz w:val="24"/>
          <w:szCs w:val="24"/>
          <w:u w:val="single"/>
        </w:rPr>
        <w:t xml:space="preserve"> г.</w:t>
      </w:r>
    </w:p>
    <w:p w14:paraId="18D493C4">
      <w:pPr>
        <w:spacing w:line="116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7090A4D0">
      <w:pPr>
        <w:numPr>
          <w:ilvl w:val="0"/>
          <w:numId w:val="2"/>
        </w:numPr>
        <w:tabs>
          <w:tab w:val="left" w:pos="4042"/>
        </w:tabs>
        <w:spacing w:line="0" w:lineRule="atLeast"/>
        <w:ind w:left="4042" w:hanging="208"/>
        <w:rPr>
          <w:rFonts w:ascii="Times New Roman" w:hAnsi="Times New Roman" w:eastAsia="Arial" w:cs="Times New Roman"/>
          <w:b/>
          <w:sz w:val="24"/>
          <w:szCs w:val="24"/>
        </w:rPr>
      </w:pPr>
      <w:r>
        <w:rPr>
          <w:rFonts w:ascii="Times New Roman" w:hAnsi="Times New Roman" w:eastAsia="Arial" w:cs="Times New Roman"/>
          <w:b/>
          <w:sz w:val="24"/>
          <w:szCs w:val="24"/>
        </w:rPr>
        <w:t>Стоимость услуг</w:t>
      </w:r>
    </w:p>
    <w:p w14:paraId="6A324ADC">
      <w:pPr>
        <w:spacing w:line="39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69E662D5">
      <w:pPr>
        <w:spacing w:line="271" w:lineRule="auto"/>
        <w:ind w:left="2" w:right="160"/>
        <w:rPr>
          <w:rFonts w:ascii="Times New Roman" w:hAnsi="Times New Roman" w:eastAsia="Arial" w:cs="Times New Roman"/>
          <w:sz w:val="24"/>
          <w:szCs w:val="24"/>
        </w:rPr>
      </w:pPr>
      <w:r>
        <w:rPr>
          <w:rFonts w:ascii="Times New Roman" w:hAnsi="Times New Roman" w:eastAsia="Arial" w:cs="Times New Roman"/>
          <w:sz w:val="24"/>
          <w:szCs w:val="24"/>
        </w:rPr>
        <w:t xml:space="preserve">2.1. Стоимость информационно-консультационных услуг составляет  </w:t>
      </w:r>
      <w:r>
        <w:rPr>
          <w:rFonts w:hint="default" w:ascii="Times New Roman" w:hAnsi="Times New Roman" w:eastAsia="Arial" w:cs="Times New Roman"/>
          <w:sz w:val="24"/>
          <w:szCs w:val="24"/>
          <w:lang w:val="ru-RU"/>
        </w:rPr>
        <w:t>11</w:t>
      </w:r>
      <w:r>
        <w:rPr>
          <w:rFonts w:ascii="Times New Roman" w:hAnsi="Times New Roman" w:eastAsia="Arial" w:cs="Times New Roman"/>
          <w:sz w:val="24"/>
          <w:szCs w:val="24"/>
        </w:rPr>
        <w:t>00  (</w:t>
      </w:r>
      <w:r>
        <w:rPr>
          <w:rFonts w:ascii="Times New Roman" w:hAnsi="Times New Roman" w:eastAsia="Arial" w:cs="Times New Roman"/>
          <w:sz w:val="24"/>
          <w:szCs w:val="24"/>
          <w:lang w:val="ru-RU"/>
        </w:rPr>
        <w:t>Одна</w:t>
      </w:r>
      <w:r>
        <w:rPr>
          <w:rFonts w:hint="default" w:ascii="Times New Roman" w:hAnsi="Times New Roman" w:eastAsia="Arial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Arial" w:cs="Times New Roman"/>
          <w:sz w:val="24"/>
          <w:szCs w:val="24"/>
        </w:rPr>
        <w:t>т</w:t>
      </w:r>
      <w:r>
        <w:rPr>
          <w:rFonts w:ascii="Times New Roman" w:hAnsi="Times New Roman" w:eastAsia="Arial" w:cs="Times New Roman"/>
          <w:sz w:val="24"/>
          <w:szCs w:val="24"/>
          <w:lang w:val="ru-RU"/>
        </w:rPr>
        <w:t>ысяча</w:t>
      </w:r>
      <w:r>
        <w:rPr>
          <w:rFonts w:hint="default" w:ascii="Times New Roman" w:hAnsi="Times New Roman" w:eastAsia="Arial" w:cs="Times New Roman"/>
          <w:sz w:val="24"/>
          <w:szCs w:val="24"/>
          <w:lang w:val="ru-RU"/>
        </w:rPr>
        <w:t xml:space="preserve"> сто</w:t>
      </w:r>
      <w:r>
        <w:rPr>
          <w:rFonts w:ascii="Times New Roman" w:hAnsi="Times New Roman" w:eastAsia="Arial" w:cs="Times New Roman"/>
          <w:sz w:val="24"/>
          <w:szCs w:val="24"/>
        </w:rPr>
        <w:t xml:space="preserve"> рублей 00 копеек, без налога (НДС).</w:t>
      </w:r>
    </w:p>
    <w:p w14:paraId="66F9DBC0">
      <w:pPr>
        <w:spacing w:line="37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4732BADE">
      <w:pPr>
        <w:spacing w:line="255" w:lineRule="auto"/>
        <w:ind w:left="2"/>
        <w:rPr>
          <w:rFonts w:ascii="Times New Roman" w:hAnsi="Times New Roman" w:eastAsia="Arial" w:cs="Times New Roman"/>
          <w:sz w:val="24"/>
          <w:szCs w:val="24"/>
        </w:rPr>
      </w:pPr>
      <w:r>
        <w:rPr>
          <w:rFonts w:ascii="Times New Roman" w:hAnsi="Times New Roman" w:eastAsia="Arial" w:cs="Times New Roman"/>
          <w:sz w:val="24"/>
          <w:szCs w:val="24"/>
        </w:rPr>
        <w:t>2.2. Заказчик обязуется оплатить услуги Исполнителя путем перечисления на счет Исполнителя денежной суммы, указанной в п. 2.1.</w:t>
      </w:r>
    </w:p>
    <w:p w14:paraId="1F2F1566">
      <w:pPr>
        <w:spacing w:line="102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23382BD9">
      <w:pPr>
        <w:spacing w:line="0" w:lineRule="atLeast"/>
        <w:ind w:left="2"/>
        <w:rPr>
          <w:rFonts w:ascii="Times New Roman" w:hAnsi="Times New Roman" w:eastAsia="Arial" w:cs="Times New Roman"/>
          <w:sz w:val="24"/>
          <w:szCs w:val="24"/>
        </w:rPr>
      </w:pPr>
      <w:r>
        <w:rPr>
          <w:rFonts w:ascii="Times New Roman" w:hAnsi="Times New Roman" w:eastAsia="Arial" w:cs="Times New Roman"/>
          <w:sz w:val="24"/>
          <w:szCs w:val="24"/>
        </w:rPr>
        <w:t>2.3. Источник финансирования _________________________________________________________</w:t>
      </w:r>
    </w:p>
    <w:p w14:paraId="7695574E">
      <w:pPr>
        <w:spacing w:line="185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7DF618EE">
      <w:pPr>
        <w:numPr>
          <w:ilvl w:val="0"/>
          <w:numId w:val="3"/>
        </w:numPr>
        <w:tabs>
          <w:tab w:val="left" w:pos="3682"/>
        </w:tabs>
        <w:spacing w:line="0" w:lineRule="atLeast"/>
        <w:ind w:left="3682" w:hanging="220"/>
        <w:rPr>
          <w:rFonts w:ascii="Times New Roman" w:hAnsi="Times New Roman" w:eastAsia="Arial" w:cs="Times New Roman"/>
          <w:b/>
          <w:sz w:val="24"/>
          <w:szCs w:val="24"/>
        </w:rPr>
      </w:pPr>
      <w:r>
        <w:rPr>
          <w:rFonts w:ascii="Times New Roman" w:hAnsi="Times New Roman" w:eastAsia="Arial" w:cs="Times New Roman"/>
          <w:b/>
          <w:sz w:val="24"/>
          <w:szCs w:val="24"/>
        </w:rPr>
        <w:t>Ответственность сторон</w:t>
      </w:r>
    </w:p>
    <w:p w14:paraId="1BB319D6">
      <w:pPr>
        <w:spacing w:line="199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2465AD41">
      <w:pPr>
        <w:spacing w:line="0" w:lineRule="atLeast"/>
        <w:ind w:left="2"/>
        <w:rPr>
          <w:rFonts w:ascii="Times New Roman" w:hAnsi="Times New Roman" w:eastAsia="Arial" w:cs="Times New Roman"/>
          <w:sz w:val="24"/>
          <w:szCs w:val="24"/>
        </w:rPr>
      </w:pPr>
      <w:r>
        <w:rPr>
          <w:rFonts w:ascii="Times New Roman" w:hAnsi="Times New Roman" w:eastAsia="Arial" w:cs="Times New Roman"/>
          <w:sz w:val="24"/>
          <w:szCs w:val="24"/>
        </w:rPr>
        <w:t>3.1. В случае несвоевременной оплаты услуг Заказчик обязуется иметь при себе гарантийное письмо.</w:t>
      </w:r>
    </w:p>
    <w:p w14:paraId="6109326E">
      <w:pPr>
        <w:spacing w:line="10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1CFD41C6">
      <w:pPr>
        <w:spacing w:line="255" w:lineRule="auto"/>
        <w:ind w:left="2"/>
        <w:rPr>
          <w:rFonts w:ascii="Times New Roman" w:hAnsi="Times New Roman" w:eastAsia="Arial" w:cs="Times New Roman"/>
          <w:sz w:val="24"/>
          <w:szCs w:val="24"/>
        </w:rPr>
      </w:pPr>
      <w:r>
        <w:rPr>
          <w:rFonts w:ascii="Times New Roman" w:hAnsi="Times New Roman" w:eastAsia="Arial" w:cs="Times New Roman"/>
          <w:sz w:val="24"/>
          <w:szCs w:val="24"/>
        </w:rPr>
        <w:t>3.2. В случае неисполнения условий настоящего договора стороны несут ответственность в соответствии с действующим законодательством.</w:t>
      </w:r>
    </w:p>
    <w:p w14:paraId="21D5703C">
      <w:pPr>
        <w:spacing w:line="117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1D711A35">
      <w:pPr>
        <w:tabs>
          <w:tab w:val="left" w:pos="3462"/>
        </w:tabs>
        <w:spacing w:line="0" w:lineRule="atLeast"/>
        <w:ind w:left="3462"/>
        <w:rPr>
          <w:rFonts w:ascii="Times New Roman" w:hAnsi="Times New Roman" w:eastAsia="Arial" w:cs="Times New Roman"/>
          <w:b/>
          <w:sz w:val="24"/>
          <w:szCs w:val="24"/>
        </w:rPr>
      </w:pPr>
    </w:p>
    <w:p w14:paraId="324469BF">
      <w:pPr>
        <w:tabs>
          <w:tab w:val="left" w:pos="3462"/>
        </w:tabs>
        <w:spacing w:line="0" w:lineRule="atLeast"/>
        <w:ind w:left="3462"/>
        <w:rPr>
          <w:rFonts w:ascii="Times New Roman" w:hAnsi="Times New Roman" w:eastAsia="Arial" w:cs="Times New Roman"/>
          <w:b/>
          <w:sz w:val="24"/>
          <w:szCs w:val="24"/>
        </w:rPr>
      </w:pPr>
    </w:p>
    <w:p w14:paraId="389575BC">
      <w:pPr>
        <w:numPr>
          <w:ilvl w:val="0"/>
          <w:numId w:val="4"/>
        </w:numPr>
        <w:tabs>
          <w:tab w:val="left" w:pos="3462"/>
        </w:tabs>
        <w:spacing w:line="0" w:lineRule="atLeast"/>
        <w:ind w:left="3462" w:hanging="216"/>
        <w:rPr>
          <w:rFonts w:ascii="Times New Roman" w:hAnsi="Times New Roman" w:eastAsia="Arial" w:cs="Times New Roman"/>
          <w:b/>
          <w:sz w:val="24"/>
          <w:szCs w:val="24"/>
        </w:rPr>
      </w:pPr>
      <w:r>
        <w:rPr>
          <w:rFonts w:ascii="Times New Roman" w:hAnsi="Times New Roman" w:eastAsia="Arial" w:cs="Times New Roman"/>
          <w:b/>
          <w:sz w:val="24"/>
          <w:szCs w:val="24"/>
        </w:rPr>
        <w:t>Порядок разрешения споров</w:t>
      </w:r>
    </w:p>
    <w:p w14:paraId="3C119310">
      <w:pPr>
        <w:spacing w:line="135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72D36203">
      <w:pPr>
        <w:spacing w:line="255" w:lineRule="auto"/>
        <w:ind w:left="2"/>
        <w:rPr>
          <w:rFonts w:ascii="Times New Roman" w:hAnsi="Times New Roman" w:eastAsia="Arial" w:cs="Times New Roman"/>
          <w:sz w:val="24"/>
          <w:szCs w:val="24"/>
        </w:rPr>
      </w:pPr>
      <w:r>
        <w:rPr>
          <w:rFonts w:ascii="Times New Roman" w:hAnsi="Times New Roman" w:eastAsia="Arial" w:cs="Times New Roman"/>
          <w:sz w:val="24"/>
          <w:szCs w:val="24"/>
        </w:rPr>
        <w:t>4.1. Все споры или разногласия, возникающие между сторонами по поводу исполнения обязательств, предусмотренных настоящим договором, разрешаются путем переговоров между сторонами.</w:t>
      </w:r>
    </w:p>
    <w:p w14:paraId="77FC0898">
      <w:pPr>
        <w:spacing w:line="52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7E6EA788">
      <w:pPr>
        <w:spacing w:line="255" w:lineRule="auto"/>
        <w:ind w:left="2"/>
        <w:rPr>
          <w:rFonts w:ascii="Times New Roman" w:hAnsi="Times New Roman" w:eastAsia="Arial" w:cs="Times New Roman"/>
          <w:sz w:val="24"/>
          <w:szCs w:val="24"/>
        </w:rPr>
      </w:pPr>
      <w:r>
        <w:rPr>
          <w:rFonts w:ascii="Times New Roman" w:hAnsi="Times New Roman" w:eastAsia="Arial" w:cs="Times New Roman"/>
          <w:sz w:val="24"/>
          <w:szCs w:val="24"/>
        </w:rPr>
        <w:t>4.2. В случае невозможности разрешения разногласий путем переговоров они подлежат рассмотрению в судебном порядке.</w:t>
      </w:r>
    </w:p>
    <w:p w14:paraId="2F47C5F5">
      <w:pPr>
        <w:spacing w:line="116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18EA10C2">
      <w:pPr>
        <w:numPr>
          <w:ilvl w:val="0"/>
          <w:numId w:val="5"/>
        </w:numPr>
        <w:tabs>
          <w:tab w:val="left" w:pos="2622"/>
        </w:tabs>
        <w:spacing w:line="0" w:lineRule="atLeast"/>
        <w:ind w:left="2622" w:hanging="212"/>
        <w:rPr>
          <w:rFonts w:ascii="Times New Roman" w:hAnsi="Times New Roman" w:eastAsia="Arial" w:cs="Times New Roman"/>
          <w:b/>
          <w:sz w:val="24"/>
          <w:szCs w:val="24"/>
        </w:rPr>
      </w:pPr>
      <w:r>
        <w:rPr>
          <w:rFonts w:ascii="Times New Roman" w:hAnsi="Times New Roman" w:eastAsia="Arial" w:cs="Times New Roman"/>
          <w:b/>
          <w:sz w:val="24"/>
          <w:szCs w:val="24"/>
        </w:rPr>
        <w:t>Порядок изменения и расторжения договоров</w:t>
      </w:r>
    </w:p>
    <w:p w14:paraId="1264CE10">
      <w:pPr>
        <w:spacing w:line="79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18867D8C">
      <w:pPr>
        <w:spacing w:line="255" w:lineRule="auto"/>
        <w:ind w:left="2" w:right="120"/>
        <w:rPr>
          <w:rFonts w:ascii="Times New Roman" w:hAnsi="Times New Roman" w:eastAsia="Arial" w:cs="Times New Roman"/>
          <w:sz w:val="24"/>
          <w:szCs w:val="24"/>
        </w:rPr>
      </w:pPr>
      <w:r>
        <w:rPr>
          <w:rFonts w:ascii="Times New Roman" w:hAnsi="Times New Roman" w:eastAsia="Arial" w:cs="Times New Roman"/>
          <w:sz w:val="24"/>
          <w:szCs w:val="24"/>
        </w:rPr>
        <w:t>5.1. Настоящий Договор вступает со дня его заключения Сторонами и действует до полного исполнения Сторонами обязательств.</w:t>
      </w:r>
    </w:p>
    <w:p w14:paraId="5D3CEC26">
      <w:pPr>
        <w:spacing w:line="121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4172BF62">
      <w:pPr>
        <w:spacing w:line="255" w:lineRule="auto"/>
        <w:ind w:left="2"/>
        <w:jc w:val="both"/>
        <w:rPr>
          <w:rFonts w:ascii="Times New Roman" w:hAnsi="Times New Roman" w:eastAsia="Arial" w:cs="Times New Roman"/>
          <w:sz w:val="24"/>
          <w:szCs w:val="24"/>
        </w:rPr>
      </w:pPr>
      <w:r>
        <w:rPr>
          <w:rFonts w:ascii="Times New Roman" w:hAnsi="Times New Roman" w:eastAsia="Arial" w:cs="Times New Roman"/>
          <w:sz w:val="24"/>
          <w:szCs w:val="24"/>
        </w:rPr>
        <w:t>5.2. Любые изменения и дополнения настоящего договора имеют силу только в том случае, если они оформлены в письменном виде и подписаны обеими сторонами.</w:t>
      </w:r>
    </w:p>
    <w:p w14:paraId="152004E9">
      <w:pPr>
        <w:spacing w:line="73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467D94E1">
      <w:pPr>
        <w:spacing w:line="0" w:lineRule="atLeast"/>
        <w:ind w:left="2"/>
        <w:rPr>
          <w:rFonts w:ascii="Times New Roman" w:hAnsi="Times New Roman" w:eastAsia="Arial" w:cs="Times New Roman"/>
          <w:sz w:val="24"/>
          <w:szCs w:val="24"/>
        </w:rPr>
      </w:pPr>
      <w:r>
        <w:rPr>
          <w:rFonts w:ascii="Times New Roman" w:hAnsi="Times New Roman" w:eastAsia="Arial" w:cs="Times New Roman"/>
          <w:sz w:val="24"/>
          <w:szCs w:val="24"/>
        </w:rPr>
        <w:t>5.3. Досрочное расторжение договора возможно либо по соглашению  сторон, либо  по основаниям,</w:t>
      </w:r>
    </w:p>
    <w:p w14:paraId="4D324F52">
      <w:pPr>
        <w:spacing w:line="25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2FBB332D">
      <w:pPr>
        <w:spacing w:line="258" w:lineRule="auto"/>
        <w:ind w:left="2"/>
        <w:jc w:val="both"/>
        <w:rPr>
          <w:rFonts w:ascii="Times New Roman" w:hAnsi="Times New Roman" w:eastAsia="Arial" w:cs="Times New Roman"/>
          <w:sz w:val="24"/>
          <w:szCs w:val="24"/>
        </w:rPr>
      </w:pPr>
      <w:r>
        <w:rPr>
          <w:rFonts w:ascii="Times New Roman" w:hAnsi="Times New Roman" w:eastAsia="Arial" w:cs="Times New Roman"/>
          <w:sz w:val="24"/>
          <w:szCs w:val="24"/>
        </w:rPr>
        <w:t xml:space="preserve">предусмотренным действующим на территории Российской Федерации гражданским законодательством, с возмещением </w:t>
      </w:r>
      <w:r>
        <w:rPr>
          <w:rFonts w:ascii="Times New Roman" w:hAnsi="Times New Roman" w:eastAsia="Arial" w:cs="Times New Roman"/>
          <w:sz w:val="24"/>
          <w:szCs w:val="24"/>
          <w:lang w:val="ru-RU"/>
        </w:rPr>
        <w:t>причинённых</w:t>
      </w:r>
      <w:r>
        <w:rPr>
          <w:rFonts w:ascii="Times New Roman" w:hAnsi="Times New Roman" w:eastAsia="Arial" w:cs="Times New Roman"/>
          <w:sz w:val="24"/>
          <w:szCs w:val="24"/>
        </w:rPr>
        <w:t xml:space="preserve"> убытков. Настоящий договор вступает в силу с момента подписания и действует до полного исполнения сторонами финансовых обязательств.</w:t>
      </w:r>
    </w:p>
    <w:p w14:paraId="1AB5C79B">
      <w:pPr>
        <w:spacing w:line="258" w:lineRule="auto"/>
        <w:ind w:left="2"/>
        <w:jc w:val="both"/>
        <w:rPr>
          <w:rFonts w:ascii="Times New Roman" w:hAnsi="Times New Roman" w:eastAsia="Arial" w:cs="Times New Roman"/>
          <w:b/>
          <w:sz w:val="24"/>
          <w:szCs w:val="24"/>
        </w:rPr>
      </w:pPr>
      <w:r>
        <w:rPr>
          <w:rFonts w:ascii="Times New Roman" w:hAnsi="Times New Roman" w:eastAsia="Arial" w:cs="Times New Roman"/>
          <w:b/>
          <w:sz w:val="24"/>
          <w:szCs w:val="24"/>
        </w:rPr>
        <w:t xml:space="preserve">                                     6. Адреса , реквизиты и подписи сторон</w:t>
      </w:r>
    </w:p>
    <w:p w14:paraId="5B6433C1">
      <w:pPr>
        <w:widowControl w:val="0"/>
        <w:autoSpaceDE w:val="0"/>
        <w:autoSpaceDN w:val="0"/>
        <w:adjustRightInd w:val="0"/>
        <w:rPr>
          <w:rFonts w:ascii="Times New Roman" w:hAnsi="Times New Roman" w:eastAsia="Times New Roman" w:cs="Times New Roman"/>
          <w:b/>
          <w:sz w:val="22"/>
          <w:szCs w:val="22"/>
        </w:rPr>
      </w:pPr>
      <w:r>
        <w:rPr>
          <w:rFonts w:ascii="Times New Roman" w:hAnsi="Times New Roman" w:eastAsia="Times New Roman" w:cs="Times New Roman"/>
          <w:b/>
          <w:sz w:val="22"/>
          <w:szCs w:val="22"/>
        </w:rPr>
        <w:t xml:space="preserve">Исполнитель   </w:t>
      </w:r>
    </w:p>
    <w:p w14:paraId="2928F7DD">
      <w:pPr>
        <w:widowControl w:val="0"/>
        <w:autoSpaceDE w:val="0"/>
        <w:autoSpaceDN w:val="0"/>
        <w:adjustRightInd w:val="0"/>
        <w:rPr>
          <w:rFonts w:ascii="Times New Roman" w:hAnsi="Times New Roman" w:eastAsia="Times New Roman" w:cs="Times New Roman"/>
          <w:b/>
          <w:sz w:val="22"/>
          <w:szCs w:val="22"/>
        </w:rPr>
      </w:pPr>
      <w:r>
        <w:rPr>
          <w:rFonts w:ascii="Times New Roman" w:hAnsi="Times New Roman" w:eastAsia="Times New Roman" w:cs="Times New Roman"/>
          <w:b/>
          <w:sz w:val="22"/>
          <w:szCs w:val="22"/>
        </w:rPr>
        <w:t xml:space="preserve">Государственное бюджетное профессиональное образовательное учреждение Республики Башкортостан Уфимское училище искусств (колледж)            </w:t>
      </w:r>
    </w:p>
    <w:p w14:paraId="59C0D51C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eastAsia="Times New Roman" w:cs="Times New Roman"/>
          <w:b/>
          <w:sz w:val="22"/>
          <w:szCs w:val="22"/>
        </w:rPr>
      </w:pPr>
      <w:r>
        <w:rPr>
          <w:rFonts w:ascii="Times New Roman" w:hAnsi="Times New Roman" w:eastAsia="Times New Roman" w:cs="Times New Roman"/>
          <w:b/>
          <w:sz w:val="22"/>
          <w:szCs w:val="22"/>
        </w:rPr>
        <w:t xml:space="preserve">(краткое </w:t>
      </w:r>
      <w:r>
        <w:rPr>
          <w:rFonts w:ascii="Times New Roman" w:hAnsi="Times New Roman" w:eastAsia="Times New Roman" w:cs="Times New Roman"/>
          <w:b/>
          <w:sz w:val="22"/>
          <w:szCs w:val="22"/>
          <w:lang w:val="ru-RU"/>
        </w:rPr>
        <w:t>наименование</w:t>
      </w:r>
      <w:r>
        <w:rPr>
          <w:rFonts w:hint="default" w:ascii="Times New Roman" w:hAnsi="Times New Roman" w:eastAsia="Times New Roman" w:cs="Times New Roman"/>
          <w:b/>
          <w:sz w:val="22"/>
          <w:szCs w:val="22"/>
          <w:lang w:val="ru-RU"/>
        </w:rPr>
        <w:t xml:space="preserve"> -</w:t>
      </w:r>
      <w:r>
        <w:rPr>
          <w:rFonts w:ascii="Times New Roman" w:hAnsi="Times New Roman" w:eastAsia="Times New Roman" w:cs="Times New Roman"/>
          <w:b/>
          <w:sz w:val="22"/>
          <w:szCs w:val="22"/>
        </w:rPr>
        <w:t xml:space="preserve"> ГБПОУ РБ  УУИ (К) )</w:t>
      </w:r>
    </w:p>
    <w:p w14:paraId="65ADD69C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>Наименование получателя: Министерство финансов Республики Башкортостан (ГБПОУ РБ УУИ ( К ) лицевой счет № 20112310010)</w:t>
      </w:r>
    </w:p>
    <w:p w14:paraId="0870638A">
      <w:pPr>
        <w:widowControl w:val="0"/>
        <w:autoSpaceDE w:val="0"/>
        <w:autoSpaceDN w:val="0"/>
        <w:adjustRightInd w:val="0"/>
        <w:jc w:val="both"/>
        <w:rPr>
          <w:rFonts w:hint="default" w:ascii="Times New Roman" w:hAnsi="Times New Roman" w:eastAsia="Times New Roman"/>
          <w:sz w:val="22"/>
          <w:szCs w:val="22"/>
        </w:rPr>
      </w:pPr>
      <w:r>
        <w:rPr>
          <w:rFonts w:hint="default" w:ascii="Times New Roman" w:hAnsi="Times New Roman" w:eastAsia="Times New Roman"/>
          <w:sz w:val="22"/>
          <w:szCs w:val="22"/>
        </w:rPr>
        <w:t>ОКЦ №6 Уральского ГУ Банка России//УФК по Республике Башкортостан г. Уфа</w:t>
      </w:r>
    </w:p>
    <w:p w14:paraId="6ED2E5C9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>Расч. счет: 40601810400003000001</w:t>
      </w:r>
    </w:p>
    <w:p w14:paraId="345EDA77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>БИК 048073001</w:t>
      </w:r>
    </w:p>
    <w:p w14:paraId="64890BE8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>ИНН 0274038990</w:t>
      </w:r>
    </w:p>
    <w:p w14:paraId="4FCF4A98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>КПП 027401001</w:t>
      </w:r>
    </w:p>
    <w:p w14:paraId="43AE1261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>ОГРН 1020202558188</w:t>
      </w:r>
    </w:p>
    <w:p w14:paraId="405E0C88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>Адрес: 450057, Республика Башкортостан г.Уфа,ул.Пушкина,д.103а</w:t>
      </w:r>
    </w:p>
    <w:p w14:paraId="42B0950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>Назначение платежа: за платное обучение</w:t>
      </w:r>
    </w:p>
    <w:p w14:paraId="72F674AB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>Код доходов 3000000002 / 857 / 0000 / 131</w:t>
      </w:r>
    </w:p>
    <w:p w14:paraId="082FE29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eastAsia="Times New Roman" w:cs="Times New Roman"/>
          <w:sz w:val="22"/>
          <w:szCs w:val="22"/>
        </w:rPr>
      </w:pPr>
    </w:p>
    <w:p w14:paraId="1C37297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eastAsia="Times New Roman" w:cs="Times New Roman"/>
          <w:b/>
          <w:sz w:val="22"/>
          <w:szCs w:val="22"/>
        </w:rPr>
      </w:pPr>
      <w:r>
        <w:rPr>
          <w:rFonts w:ascii="Times New Roman" w:hAnsi="Times New Roman" w:eastAsia="Times New Roman" w:cs="Times New Roman"/>
          <w:b/>
          <w:sz w:val="22"/>
          <w:szCs w:val="22"/>
        </w:rPr>
        <w:t xml:space="preserve">Заказчик           </w:t>
      </w:r>
    </w:p>
    <w:p w14:paraId="7E32BC1B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>Фамилия, имя, отчество(приналичии) ______________________________________________________</w:t>
      </w:r>
    </w:p>
    <w:p w14:paraId="000973F4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>Дата рождения __________________________________________________________________________</w:t>
      </w:r>
    </w:p>
    <w:p w14:paraId="6A639967">
      <w:pPr>
        <w:widowControl w:val="0"/>
        <w:autoSpaceDE w:val="0"/>
        <w:autoSpaceDN w:val="0"/>
        <w:adjustRightInd w:val="0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>Адрес места жительства __________________________________________________________________</w:t>
      </w:r>
    </w:p>
    <w:p w14:paraId="4254FB81">
      <w:pPr>
        <w:widowControl w:val="0"/>
        <w:autoSpaceDE w:val="0"/>
        <w:autoSpaceDN w:val="0"/>
        <w:adjustRightInd w:val="0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>Паспорт: серия _____ номер ________ когда и кем выдан ______________________________________</w:t>
      </w:r>
    </w:p>
    <w:p w14:paraId="21BCBC4A">
      <w:pPr>
        <w:widowControl w:val="0"/>
        <w:autoSpaceDE w:val="0"/>
        <w:autoSpaceDN w:val="0"/>
        <w:adjustRightInd w:val="0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>Банковские реквизиты (при наличии) _______________________________________________________</w:t>
      </w:r>
    </w:p>
    <w:p w14:paraId="7B4863A1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>Телефон _________________________</w:t>
      </w:r>
    </w:p>
    <w:p w14:paraId="6D69C302">
      <w:pPr>
        <w:widowControl w:val="0"/>
        <w:autoSpaceDE w:val="0"/>
        <w:autoSpaceDN w:val="0"/>
        <w:adjustRightInd w:val="0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  </w:t>
      </w:r>
    </w:p>
    <w:p w14:paraId="675DB3E4">
      <w:pPr>
        <w:widowControl w:val="0"/>
        <w:autoSpaceDE w:val="0"/>
        <w:autoSpaceDN w:val="0"/>
        <w:adjustRightInd w:val="0"/>
        <w:rPr>
          <w:rFonts w:ascii="Times New Roman" w:hAnsi="Times New Roman" w:eastAsia="Times New Roman" w:cs="Times New Roman"/>
          <w:sz w:val="22"/>
          <w:szCs w:val="22"/>
        </w:rPr>
      </w:pPr>
    </w:p>
    <w:p w14:paraId="2E1C9EC7">
      <w:pPr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Исполнитель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ab/>
      </w:r>
      <w:r>
        <w:rPr>
          <w:rFonts w:ascii="Times New Roman" w:hAnsi="Times New Roman" w:eastAsia="Times New Roman" w:cs="Times New Roman"/>
          <w:b/>
          <w:sz w:val="24"/>
          <w:szCs w:val="24"/>
        </w:rPr>
        <w:tab/>
      </w:r>
      <w:r>
        <w:rPr>
          <w:rFonts w:ascii="Times New Roman" w:hAnsi="Times New Roman" w:eastAsia="Times New Roman" w:cs="Times New Roman"/>
          <w:b/>
          <w:sz w:val="24"/>
          <w:szCs w:val="24"/>
        </w:rPr>
        <w:tab/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                                                     Заказчик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ab/>
      </w:r>
      <w:r>
        <w:rPr>
          <w:rFonts w:ascii="Times New Roman" w:hAnsi="Times New Roman" w:eastAsia="Times New Roman" w:cs="Times New Roman"/>
          <w:b/>
          <w:sz w:val="24"/>
          <w:szCs w:val="24"/>
        </w:rPr>
        <w:tab/>
      </w:r>
      <w:r>
        <w:rPr>
          <w:rFonts w:ascii="Times New Roman" w:hAnsi="Times New Roman" w:eastAsia="Times New Roman" w:cs="Times New Roman"/>
          <w:b/>
          <w:sz w:val="24"/>
          <w:szCs w:val="24"/>
        </w:rPr>
        <w:tab/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               </w:t>
      </w:r>
    </w:p>
    <w:p w14:paraId="017BA20C">
      <w:pPr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Директор                                                                                               _____________________</w:t>
      </w:r>
    </w:p>
    <w:p w14:paraId="194EC26F">
      <w:pPr>
        <w:rPr>
          <w:rFonts w:ascii="Times New Roman" w:hAnsi="Times New Roman" w:eastAsia="Times New Roman" w:cs="Times New Roman"/>
          <w:b/>
          <w:sz w:val="24"/>
          <w:szCs w:val="24"/>
        </w:rPr>
      </w:pPr>
    </w:p>
    <w:p w14:paraId="2FF03882">
      <w:pPr>
        <w:spacing w:line="258" w:lineRule="auto"/>
        <w:ind w:left="2"/>
        <w:jc w:val="both"/>
        <w:rPr>
          <w:rFonts w:ascii="Times New Roman" w:hAnsi="Times New Roman" w:eastAsia="Arial" w:cs="Times New Roman"/>
          <w:sz w:val="24"/>
          <w:szCs w:val="24"/>
        </w:rPr>
      </w:pPr>
      <w:r>
        <w:rPr>
          <w:rFonts w:ascii="Times New Roman" w:hAnsi="Times New Roman" w:eastAsia="Arial" w:cs="Times New Roman"/>
          <w:sz w:val="24"/>
          <w:szCs w:val="24"/>
        </w:rPr>
        <w:t xml:space="preserve">__________________ </w:t>
      </w:r>
      <w:r>
        <w:rPr>
          <w:rFonts w:ascii="Times New Roman" w:hAnsi="Times New Roman" w:eastAsia="Arial" w:cs="Times New Roman"/>
          <w:sz w:val="24"/>
          <w:szCs w:val="24"/>
          <w:lang w:val="ru-RU"/>
        </w:rPr>
        <w:t>Ш</w:t>
      </w:r>
      <w:r>
        <w:rPr>
          <w:rFonts w:ascii="Times New Roman" w:hAnsi="Times New Roman" w:eastAsia="Arial" w:cs="Times New Roman"/>
          <w:sz w:val="24"/>
          <w:szCs w:val="24"/>
        </w:rPr>
        <w:t>.</w:t>
      </w:r>
      <w:r>
        <w:rPr>
          <w:rFonts w:ascii="Times New Roman" w:hAnsi="Times New Roman" w:eastAsia="Arial" w:cs="Times New Roman"/>
          <w:sz w:val="24"/>
          <w:szCs w:val="24"/>
          <w:lang w:val="ru-RU"/>
        </w:rPr>
        <w:t>Ф</w:t>
      </w:r>
      <w:r>
        <w:rPr>
          <w:rFonts w:hint="default" w:ascii="Times New Roman" w:hAnsi="Times New Roman" w:eastAsia="Arial" w:cs="Times New Roman"/>
          <w:sz w:val="24"/>
          <w:szCs w:val="24"/>
          <w:lang w:val="ru-RU"/>
        </w:rPr>
        <w:t xml:space="preserve">. Абдраков     </w:t>
      </w:r>
      <w:r>
        <w:rPr>
          <w:rFonts w:ascii="Times New Roman" w:hAnsi="Times New Roman" w:eastAsia="Arial" w:cs="Times New Roman"/>
          <w:sz w:val="24"/>
          <w:szCs w:val="24"/>
        </w:rPr>
        <w:t xml:space="preserve">                                           _____________________ </w:t>
      </w:r>
    </w:p>
    <w:p w14:paraId="0CAE20BF">
      <w:pPr>
        <w:spacing w:line="258" w:lineRule="auto"/>
        <w:ind w:left="2"/>
        <w:jc w:val="both"/>
        <w:rPr>
          <w:rFonts w:ascii="Times New Roman" w:hAnsi="Times New Roman" w:eastAsia="Arial" w:cs="Times New Roman"/>
          <w:sz w:val="24"/>
          <w:szCs w:val="24"/>
        </w:rPr>
      </w:pPr>
    </w:p>
    <w:sectPr>
      <w:pgSz w:w="11906" w:h="16838"/>
      <w:pgMar w:top="851" w:right="567" w:bottom="851" w:left="1134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2EFF" w:usb1="C000247B" w:usb2="00000009" w:usb3="00000000" w:csb0="200001F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86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2"/>
    <w:multiLevelType w:val="multilevel"/>
    <w:tmpl w:val="00000002"/>
    <w:lvl w:ilvl="0" w:tentative="0">
      <w:start w:val="1"/>
      <w:numFmt w:val="decimal"/>
      <w:lvlText w:val="%1."/>
      <w:lvlJc w:val="left"/>
    </w:lvl>
    <w:lvl w:ilvl="1" w:tentative="0">
      <w:start w:val="1"/>
      <w:numFmt w:val="bullet"/>
      <w:lvlText w:val=""/>
      <w:lvlJc w:val="left"/>
    </w:lvl>
    <w:lvl w:ilvl="2" w:tentative="0">
      <w:start w:val="1"/>
      <w:numFmt w:val="bullet"/>
      <w:lvlText w:val=""/>
      <w:lvlJc w:val="left"/>
    </w:lvl>
    <w:lvl w:ilvl="3" w:tentative="0">
      <w:start w:val="1"/>
      <w:numFmt w:val="bullet"/>
      <w:lvlText w:val=""/>
      <w:lvlJc w:val="left"/>
    </w:lvl>
    <w:lvl w:ilvl="4" w:tentative="0">
      <w:start w:val="1"/>
      <w:numFmt w:val="bullet"/>
      <w:lvlText w:val=""/>
      <w:lvlJc w:val="left"/>
    </w:lvl>
    <w:lvl w:ilvl="5" w:tentative="0">
      <w:start w:val="1"/>
      <w:numFmt w:val="bullet"/>
      <w:lvlText w:val=""/>
      <w:lvlJc w:val="left"/>
    </w:lvl>
    <w:lvl w:ilvl="6" w:tentative="0">
      <w:start w:val="1"/>
      <w:numFmt w:val="bullet"/>
      <w:lvlText w:val=""/>
      <w:lvlJc w:val="left"/>
    </w:lvl>
    <w:lvl w:ilvl="7" w:tentative="0">
      <w:start w:val="1"/>
      <w:numFmt w:val="bullet"/>
      <w:lvlText w:val=""/>
      <w:lvlJc w:val="left"/>
    </w:lvl>
    <w:lvl w:ilvl="8" w:tentative="0">
      <w:start w:val="1"/>
      <w:numFmt w:val="bullet"/>
      <w:lvlText w:val=""/>
      <w:lvlJc w:val="left"/>
    </w:lvl>
  </w:abstractNum>
  <w:abstractNum w:abstractNumId="1">
    <w:nsid w:val="00000003"/>
    <w:multiLevelType w:val="multilevel"/>
    <w:tmpl w:val="00000003"/>
    <w:lvl w:ilvl="0" w:tentative="0">
      <w:start w:val="2"/>
      <w:numFmt w:val="decimal"/>
      <w:lvlText w:val="%1."/>
      <w:lvlJc w:val="left"/>
    </w:lvl>
    <w:lvl w:ilvl="1" w:tentative="0">
      <w:start w:val="1"/>
      <w:numFmt w:val="bullet"/>
      <w:lvlText w:val=""/>
      <w:lvlJc w:val="left"/>
    </w:lvl>
    <w:lvl w:ilvl="2" w:tentative="0">
      <w:start w:val="1"/>
      <w:numFmt w:val="bullet"/>
      <w:lvlText w:val=""/>
      <w:lvlJc w:val="left"/>
    </w:lvl>
    <w:lvl w:ilvl="3" w:tentative="0">
      <w:start w:val="1"/>
      <w:numFmt w:val="bullet"/>
      <w:lvlText w:val=""/>
      <w:lvlJc w:val="left"/>
    </w:lvl>
    <w:lvl w:ilvl="4" w:tentative="0">
      <w:start w:val="1"/>
      <w:numFmt w:val="bullet"/>
      <w:lvlText w:val=""/>
      <w:lvlJc w:val="left"/>
    </w:lvl>
    <w:lvl w:ilvl="5" w:tentative="0">
      <w:start w:val="1"/>
      <w:numFmt w:val="bullet"/>
      <w:lvlText w:val=""/>
      <w:lvlJc w:val="left"/>
    </w:lvl>
    <w:lvl w:ilvl="6" w:tentative="0">
      <w:start w:val="1"/>
      <w:numFmt w:val="bullet"/>
      <w:lvlText w:val=""/>
      <w:lvlJc w:val="left"/>
    </w:lvl>
    <w:lvl w:ilvl="7" w:tentative="0">
      <w:start w:val="1"/>
      <w:numFmt w:val="bullet"/>
      <w:lvlText w:val=""/>
      <w:lvlJc w:val="left"/>
    </w:lvl>
    <w:lvl w:ilvl="8" w:tentative="0">
      <w:start w:val="1"/>
      <w:numFmt w:val="bullet"/>
      <w:lvlText w:val=""/>
      <w:lvlJc w:val="left"/>
    </w:lvl>
  </w:abstractNum>
  <w:abstractNum w:abstractNumId="2">
    <w:nsid w:val="00000004"/>
    <w:multiLevelType w:val="multilevel"/>
    <w:tmpl w:val="00000004"/>
    <w:lvl w:ilvl="0" w:tentative="0">
      <w:start w:val="3"/>
      <w:numFmt w:val="decimal"/>
      <w:lvlText w:val="%1."/>
      <w:lvlJc w:val="left"/>
    </w:lvl>
    <w:lvl w:ilvl="1" w:tentative="0">
      <w:start w:val="1"/>
      <w:numFmt w:val="bullet"/>
      <w:lvlText w:val=""/>
      <w:lvlJc w:val="left"/>
    </w:lvl>
    <w:lvl w:ilvl="2" w:tentative="0">
      <w:start w:val="1"/>
      <w:numFmt w:val="bullet"/>
      <w:lvlText w:val=""/>
      <w:lvlJc w:val="left"/>
    </w:lvl>
    <w:lvl w:ilvl="3" w:tentative="0">
      <w:start w:val="1"/>
      <w:numFmt w:val="bullet"/>
      <w:lvlText w:val=""/>
      <w:lvlJc w:val="left"/>
    </w:lvl>
    <w:lvl w:ilvl="4" w:tentative="0">
      <w:start w:val="1"/>
      <w:numFmt w:val="bullet"/>
      <w:lvlText w:val=""/>
      <w:lvlJc w:val="left"/>
    </w:lvl>
    <w:lvl w:ilvl="5" w:tentative="0">
      <w:start w:val="1"/>
      <w:numFmt w:val="bullet"/>
      <w:lvlText w:val=""/>
      <w:lvlJc w:val="left"/>
    </w:lvl>
    <w:lvl w:ilvl="6" w:tentative="0">
      <w:start w:val="1"/>
      <w:numFmt w:val="bullet"/>
      <w:lvlText w:val=""/>
      <w:lvlJc w:val="left"/>
    </w:lvl>
    <w:lvl w:ilvl="7" w:tentative="0">
      <w:start w:val="1"/>
      <w:numFmt w:val="bullet"/>
      <w:lvlText w:val=""/>
      <w:lvlJc w:val="left"/>
    </w:lvl>
    <w:lvl w:ilvl="8" w:tentative="0">
      <w:start w:val="1"/>
      <w:numFmt w:val="bullet"/>
      <w:lvlText w:val=""/>
      <w:lvlJc w:val="left"/>
    </w:lvl>
  </w:abstractNum>
  <w:abstractNum w:abstractNumId="3">
    <w:nsid w:val="00000005"/>
    <w:multiLevelType w:val="multilevel"/>
    <w:tmpl w:val="00000005"/>
    <w:lvl w:ilvl="0" w:tentative="0">
      <w:start w:val="4"/>
      <w:numFmt w:val="decimal"/>
      <w:lvlText w:val="%1."/>
      <w:lvlJc w:val="left"/>
    </w:lvl>
    <w:lvl w:ilvl="1" w:tentative="0">
      <w:start w:val="1"/>
      <w:numFmt w:val="bullet"/>
      <w:lvlText w:val=""/>
      <w:lvlJc w:val="left"/>
    </w:lvl>
    <w:lvl w:ilvl="2" w:tentative="0">
      <w:start w:val="1"/>
      <w:numFmt w:val="bullet"/>
      <w:lvlText w:val=""/>
      <w:lvlJc w:val="left"/>
    </w:lvl>
    <w:lvl w:ilvl="3" w:tentative="0">
      <w:start w:val="1"/>
      <w:numFmt w:val="bullet"/>
      <w:lvlText w:val=""/>
      <w:lvlJc w:val="left"/>
    </w:lvl>
    <w:lvl w:ilvl="4" w:tentative="0">
      <w:start w:val="1"/>
      <w:numFmt w:val="bullet"/>
      <w:lvlText w:val=""/>
      <w:lvlJc w:val="left"/>
    </w:lvl>
    <w:lvl w:ilvl="5" w:tentative="0">
      <w:start w:val="1"/>
      <w:numFmt w:val="bullet"/>
      <w:lvlText w:val=""/>
      <w:lvlJc w:val="left"/>
    </w:lvl>
    <w:lvl w:ilvl="6" w:tentative="0">
      <w:start w:val="1"/>
      <w:numFmt w:val="bullet"/>
      <w:lvlText w:val=""/>
      <w:lvlJc w:val="left"/>
    </w:lvl>
    <w:lvl w:ilvl="7" w:tentative="0">
      <w:start w:val="1"/>
      <w:numFmt w:val="bullet"/>
      <w:lvlText w:val=""/>
      <w:lvlJc w:val="left"/>
    </w:lvl>
    <w:lvl w:ilvl="8" w:tentative="0">
      <w:start w:val="1"/>
      <w:numFmt w:val="bullet"/>
      <w:lvlText w:val=""/>
      <w:lvlJc w:val="left"/>
    </w:lvl>
  </w:abstractNum>
  <w:abstractNum w:abstractNumId="4">
    <w:nsid w:val="00000006"/>
    <w:multiLevelType w:val="multilevel"/>
    <w:tmpl w:val="00000006"/>
    <w:lvl w:ilvl="0" w:tentative="0">
      <w:start w:val="5"/>
      <w:numFmt w:val="decimal"/>
      <w:lvlText w:val="%1."/>
      <w:lvlJc w:val="left"/>
    </w:lvl>
    <w:lvl w:ilvl="1" w:tentative="0">
      <w:start w:val="1"/>
      <w:numFmt w:val="bullet"/>
      <w:lvlText w:val=""/>
      <w:lvlJc w:val="left"/>
    </w:lvl>
    <w:lvl w:ilvl="2" w:tentative="0">
      <w:start w:val="1"/>
      <w:numFmt w:val="bullet"/>
      <w:lvlText w:val=""/>
      <w:lvlJc w:val="left"/>
    </w:lvl>
    <w:lvl w:ilvl="3" w:tentative="0">
      <w:start w:val="1"/>
      <w:numFmt w:val="bullet"/>
      <w:lvlText w:val=""/>
      <w:lvlJc w:val="left"/>
    </w:lvl>
    <w:lvl w:ilvl="4" w:tentative="0">
      <w:start w:val="1"/>
      <w:numFmt w:val="bullet"/>
      <w:lvlText w:val=""/>
      <w:lvlJc w:val="left"/>
    </w:lvl>
    <w:lvl w:ilvl="5" w:tentative="0">
      <w:start w:val="1"/>
      <w:numFmt w:val="bullet"/>
      <w:lvlText w:val=""/>
      <w:lvlJc w:val="left"/>
    </w:lvl>
    <w:lvl w:ilvl="6" w:tentative="0">
      <w:start w:val="1"/>
      <w:numFmt w:val="bullet"/>
      <w:lvlText w:val=""/>
      <w:lvlJc w:val="left"/>
    </w:lvl>
    <w:lvl w:ilvl="7" w:tentative="0">
      <w:start w:val="1"/>
      <w:numFmt w:val="bullet"/>
      <w:lvlText w:val=""/>
      <w:lvlJc w:val="left"/>
    </w:lvl>
    <w:lvl w:ilvl="8" w:tentative="0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F351D4"/>
    <w:rsid w:val="00083096"/>
    <w:rsid w:val="00094E86"/>
    <w:rsid w:val="002A77E8"/>
    <w:rsid w:val="006403C5"/>
    <w:rsid w:val="00685970"/>
    <w:rsid w:val="00B24513"/>
    <w:rsid w:val="00B85F7E"/>
    <w:rsid w:val="00C1027C"/>
    <w:rsid w:val="00C82A81"/>
    <w:rsid w:val="00CA0CBB"/>
    <w:rsid w:val="00F351D4"/>
    <w:rsid w:val="0A70662D"/>
    <w:rsid w:val="11661C54"/>
    <w:rsid w:val="3F9B7578"/>
    <w:rsid w:val="409864AD"/>
    <w:rsid w:val="4A161D99"/>
    <w:rsid w:val="525A6FAB"/>
    <w:rsid w:val="66A14801"/>
    <w:rsid w:val="6E9C4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Calibri" w:hAnsi="Calibri" w:eastAsia="Calibri" w:cs="Arial"/>
      <w:sz w:val="20"/>
      <w:szCs w:val="20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5"/>
    <w:semiHidden/>
    <w:unhideWhenUsed/>
    <w:qFormat/>
    <w:uiPriority w:val="99"/>
    <w:rPr>
      <w:rFonts w:ascii="Tahoma" w:hAnsi="Tahoma" w:cs="Tahoma"/>
      <w:sz w:val="16"/>
      <w:szCs w:val="16"/>
    </w:rPr>
  </w:style>
  <w:style w:type="character" w:customStyle="1" w:styleId="5">
    <w:name w:val="Текст выноски Знак"/>
    <w:basedOn w:val="2"/>
    <w:link w:val="4"/>
    <w:semiHidden/>
    <w:qFormat/>
    <w:uiPriority w:val="99"/>
    <w:rPr>
      <w:rFonts w:ascii="Tahoma" w:hAnsi="Tahoma" w:eastAsia="Calibri" w:cs="Tahoma"/>
      <w:sz w:val="16"/>
      <w:szCs w:val="16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794</Words>
  <Characters>4532</Characters>
  <Lines>37</Lines>
  <Paragraphs>10</Paragraphs>
  <TotalTime>2</TotalTime>
  <ScaleCrop>false</ScaleCrop>
  <LinksUpToDate>false</LinksUpToDate>
  <CharactersWithSpaces>5316</CharactersWithSpaces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2020-02-14T10:48:00Z</dcterms:created>
  <dc:creator>Юрист</dc:creator>
  <cp:lastModifiedBy>1cabinet2</cp:lastModifiedBy>
  <cp:lastPrinted>2020-02-14T10:32:00Z</cp:lastPrinted>
  <dcterms:modified xsi:type="dcterms:W3CDTF">2026-02-13T04:42:31Z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DB75190F6E6F45FDBD90DD82140AE945_12</vt:lpwstr>
  </property>
</Properties>
</file>